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1AB1" w:rsidRPr="0061334D" w:rsidRDefault="00865C89" w:rsidP="00865C89">
      <w:pPr>
        <w:tabs>
          <w:tab w:val="left" w:pos="7308"/>
        </w:tabs>
        <w:rPr>
          <w:sz w:val="26"/>
          <w:szCs w:val="26"/>
        </w:rPr>
      </w:pPr>
      <w:r w:rsidRPr="0061334D">
        <w:rPr>
          <w:sz w:val="26"/>
          <w:szCs w:val="26"/>
        </w:rPr>
        <w:tab/>
      </w:r>
      <w:r w:rsidR="00BC0E1D" w:rsidRPr="0061334D">
        <w:rPr>
          <w:sz w:val="26"/>
          <w:szCs w:val="26"/>
        </w:rPr>
        <w:t xml:space="preserve"> </w:t>
      </w:r>
    </w:p>
    <w:p w:rsidR="00E65EFA" w:rsidRPr="0061334D" w:rsidRDefault="00E65EFA" w:rsidP="00DB1AB1">
      <w:pPr>
        <w:rPr>
          <w:sz w:val="26"/>
          <w:szCs w:val="26"/>
        </w:rPr>
      </w:pPr>
      <w:bookmarkStart w:id="0" w:name="_GoBack"/>
      <w:bookmarkEnd w:id="0"/>
    </w:p>
    <w:tbl>
      <w:tblPr>
        <w:tblpPr w:leftFromText="180" w:rightFromText="180" w:vertAnchor="page" w:horzAnchor="margin" w:tblpY="415"/>
        <w:tblW w:w="0" w:type="auto"/>
        <w:tblLook w:val="01E0" w:firstRow="1" w:lastRow="1" w:firstColumn="1" w:lastColumn="1" w:noHBand="0" w:noVBand="0"/>
      </w:tblPr>
      <w:tblGrid>
        <w:gridCol w:w="9853"/>
      </w:tblGrid>
      <w:tr w:rsidR="000876E8" w:rsidRPr="0061334D" w:rsidTr="005504F3">
        <w:trPr>
          <w:trHeight w:val="4111"/>
        </w:trPr>
        <w:tc>
          <w:tcPr>
            <w:tcW w:w="9889" w:type="dxa"/>
          </w:tcPr>
          <w:p w:rsidR="000876E8" w:rsidRPr="0061334D" w:rsidRDefault="000876E8" w:rsidP="00057711">
            <w:pPr>
              <w:jc w:val="center"/>
              <w:rPr>
                <w:sz w:val="26"/>
                <w:szCs w:val="26"/>
              </w:rPr>
            </w:pPr>
            <w:r w:rsidRPr="0061334D">
              <w:rPr>
                <w:sz w:val="26"/>
                <w:szCs w:val="26"/>
              </w:rPr>
              <w:object w:dxaOrig="945" w:dyaOrig="129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8pt;height:64.8pt" o:ole="">
                  <v:imagedata r:id="rId9" o:title=""/>
                </v:shape>
                <o:OLEObject Type="Embed" ProgID="PBrush" ShapeID="_x0000_i1025" DrawAspect="Content" ObjectID="_1692699177" r:id="rId10"/>
              </w:object>
            </w:r>
          </w:p>
          <w:p w:rsidR="000876E8" w:rsidRPr="0061334D" w:rsidRDefault="000876E8" w:rsidP="00057711">
            <w:pPr>
              <w:pStyle w:val="a3"/>
              <w:rPr>
                <w:sz w:val="26"/>
                <w:szCs w:val="26"/>
              </w:rPr>
            </w:pPr>
            <w:r w:rsidRPr="0061334D">
              <w:rPr>
                <w:sz w:val="26"/>
                <w:szCs w:val="26"/>
              </w:rPr>
              <w:t>АДМИНИСТРАЦИЯ</w:t>
            </w:r>
          </w:p>
          <w:p w:rsidR="000876E8" w:rsidRPr="0061334D" w:rsidRDefault="000876E8" w:rsidP="00057711">
            <w:pPr>
              <w:pStyle w:val="a3"/>
              <w:rPr>
                <w:sz w:val="26"/>
                <w:szCs w:val="26"/>
              </w:rPr>
            </w:pPr>
            <w:r w:rsidRPr="0061334D">
              <w:rPr>
                <w:sz w:val="26"/>
                <w:szCs w:val="26"/>
              </w:rPr>
              <w:t>П</w:t>
            </w:r>
            <w:r w:rsidR="00F11D28">
              <w:rPr>
                <w:sz w:val="26"/>
                <w:szCs w:val="26"/>
              </w:rPr>
              <w:t>ОГРАНИЧНОГО   МУНИЦИПАЛЬНОГО   ОКРУГА</w:t>
            </w:r>
          </w:p>
          <w:p w:rsidR="000876E8" w:rsidRPr="0061334D" w:rsidRDefault="000876E8" w:rsidP="00057711">
            <w:pPr>
              <w:pStyle w:val="a3"/>
              <w:rPr>
                <w:sz w:val="26"/>
                <w:szCs w:val="26"/>
              </w:rPr>
            </w:pPr>
            <w:r w:rsidRPr="0061334D">
              <w:rPr>
                <w:sz w:val="26"/>
                <w:szCs w:val="26"/>
              </w:rPr>
              <w:t>ПРИМОРСКОГО КРАЯ</w:t>
            </w:r>
          </w:p>
          <w:p w:rsidR="000876E8" w:rsidRPr="0061334D" w:rsidRDefault="000876E8" w:rsidP="00057711">
            <w:pPr>
              <w:pStyle w:val="a3"/>
              <w:rPr>
                <w:sz w:val="26"/>
                <w:szCs w:val="26"/>
              </w:rPr>
            </w:pPr>
          </w:p>
          <w:p w:rsidR="000876E8" w:rsidRPr="0061334D" w:rsidRDefault="000876E8" w:rsidP="00057711">
            <w:pPr>
              <w:pStyle w:val="1"/>
              <w:rPr>
                <w:spacing w:val="20"/>
                <w:sz w:val="26"/>
                <w:szCs w:val="26"/>
              </w:rPr>
            </w:pPr>
            <w:r w:rsidRPr="0061334D">
              <w:rPr>
                <w:spacing w:val="20"/>
                <w:sz w:val="26"/>
                <w:szCs w:val="26"/>
              </w:rPr>
              <w:t>ПОСТАНОВЛЕНИЕ</w:t>
            </w:r>
          </w:p>
          <w:p w:rsidR="000876E8" w:rsidRPr="0061334D" w:rsidRDefault="000876E8" w:rsidP="00057711">
            <w:pPr>
              <w:rPr>
                <w:sz w:val="26"/>
                <w:szCs w:val="26"/>
              </w:rPr>
            </w:pPr>
          </w:p>
          <w:p w:rsidR="00865C89" w:rsidRPr="0061334D" w:rsidRDefault="00782814" w:rsidP="00D9062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</w:p>
          <w:p w:rsidR="000876E8" w:rsidRPr="0061334D" w:rsidRDefault="002B6BED" w:rsidP="002B6BED">
            <w:pPr>
              <w:tabs>
                <w:tab w:val="left" w:pos="8784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06.09.2021</w:t>
            </w:r>
            <w:r w:rsidR="00782814">
              <w:rPr>
                <w:sz w:val="26"/>
                <w:szCs w:val="26"/>
              </w:rPr>
              <w:t xml:space="preserve">      </w:t>
            </w:r>
            <w:r w:rsidR="00E020BC">
              <w:rPr>
                <w:sz w:val="26"/>
                <w:szCs w:val="26"/>
              </w:rPr>
              <w:t xml:space="preserve">                           </w:t>
            </w:r>
            <w:r w:rsidR="007134DB">
              <w:rPr>
                <w:sz w:val="26"/>
                <w:szCs w:val="26"/>
              </w:rPr>
              <w:t xml:space="preserve">   </w:t>
            </w:r>
            <w:r w:rsidR="00E020BC">
              <w:rPr>
                <w:sz w:val="26"/>
                <w:szCs w:val="26"/>
              </w:rPr>
              <w:t xml:space="preserve">   </w:t>
            </w:r>
            <w:r w:rsidR="00E16CE7">
              <w:rPr>
                <w:sz w:val="26"/>
                <w:szCs w:val="26"/>
              </w:rPr>
              <w:t xml:space="preserve"> </w:t>
            </w:r>
            <w:r w:rsidR="00E020BC">
              <w:rPr>
                <w:sz w:val="26"/>
                <w:szCs w:val="26"/>
              </w:rPr>
              <w:t xml:space="preserve"> </w:t>
            </w:r>
            <w:r w:rsidR="00782814">
              <w:rPr>
                <w:sz w:val="26"/>
                <w:szCs w:val="26"/>
              </w:rPr>
              <w:t xml:space="preserve">п. Пограничный                                </w:t>
            </w:r>
            <w:r w:rsidR="008E5CDA">
              <w:rPr>
                <w:sz w:val="26"/>
                <w:szCs w:val="26"/>
              </w:rPr>
              <w:t xml:space="preserve">          </w:t>
            </w:r>
            <w:r w:rsidR="007134DB">
              <w:rPr>
                <w:sz w:val="26"/>
                <w:szCs w:val="26"/>
              </w:rPr>
              <w:t xml:space="preserve"> </w:t>
            </w:r>
            <w:r w:rsidR="00E41B2E">
              <w:rPr>
                <w:sz w:val="26"/>
                <w:szCs w:val="26"/>
              </w:rPr>
              <w:t xml:space="preserve">     </w:t>
            </w:r>
            <w:r w:rsidR="00E16CE7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№  875</w:t>
            </w:r>
            <w:r w:rsidR="007134DB">
              <w:rPr>
                <w:sz w:val="26"/>
                <w:szCs w:val="26"/>
              </w:rPr>
              <w:t xml:space="preserve">      </w:t>
            </w:r>
            <w:r w:rsidR="008E5CDA">
              <w:rPr>
                <w:sz w:val="26"/>
                <w:szCs w:val="26"/>
              </w:rPr>
              <w:t xml:space="preserve"> </w:t>
            </w:r>
          </w:p>
        </w:tc>
      </w:tr>
    </w:tbl>
    <w:p w:rsidR="000876E8" w:rsidRPr="0061334D" w:rsidRDefault="000876E8" w:rsidP="000876E8">
      <w:pPr>
        <w:rPr>
          <w:sz w:val="26"/>
          <w:szCs w:val="26"/>
        </w:rPr>
      </w:pPr>
    </w:p>
    <w:p w:rsidR="0047586E" w:rsidRDefault="00F11D28" w:rsidP="0047586E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О</w:t>
      </w:r>
      <w:r w:rsidR="009344B5">
        <w:rPr>
          <w:b/>
          <w:sz w:val="26"/>
          <w:szCs w:val="26"/>
        </w:rPr>
        <w:t xml:space="preserve">б утверждении «Дорожной карты» по организации научно-методического сопровождения педагогических работников и управленческих кадров </w:t>
      </w:r>
      <w:proofErr w:type="gramStart"/>
      <w:r w:rsidR="009344B5">
        <w:rPr>
          <w:b/>
          <w:sz w:val="26"/>
          <w:szCs w:val="26"/>
        </w:rPr>
        <w:t>в</w:t>
      </w:r>
      <w:proofErr w:type="gramEnd"/>
    </w:p>
    <w:p w:rsidR="000876E8" w:rsidRPr="0061334D" w:rsidRDefault="009344B5" w:rsidP="0047586E">
      <w:pPr>
        <w:jc w:val="center"/>
        <w:rPr>
          <w:b/>
          <w:sz w:val="26"/>
          <w:szCs w:val="26"/>
        </w:rPr>
      </w:pPr>
      <w:proofErr w:type="gramStart"/>
      <w:r>
        <w:rPr>
          <w:b/>
          <w:sz w:val="26"/>
          <w:szCs w:val="26"/>
        </w:rPr>
        <w:t>Пограничном муниципальном округе</w:t>
      </w:r>
      <w:proofErr w:type="gramEnd"/>
    </w:p>
    <w:p w:rsidR="000876E8" w:rsidRDefault="000876E8" w:rsidP="000876E8">
      <w:pPr>
        <w:jc w:val="center"/>
        <w:rPr>
          <w:b/>
          <w:sz w:val="26"/>
          <w:szCs w:val="26"/>
        </w:rPr>
      </w:pPr>
    </w:p>
    <w:p w:rsidR="00782814" w:rsidRPr="0061334D" w:rsidRDefault="00782814" w:rsidP="000876E8">
      <w:pPr>
        <w:jc w:val="center"/>
        <w:rPr>
          <w:b/>
          <w:sz w:val="26"/>
          <w:szCs w:val="26"/>
        </w:rPr>
      </w:pPr>
    </w:p>
    <w:p w:rsidR="009344B5" w:rsidRDefault="009344B5" w:rsidP="009344B5">
      <w:pPr>
        <w:spacing w:line="360" w:lineRule="auto"/>
        <w:ind w:right="-2"/>
        <w:jc w:val="both"/>
        <w:rPr>
          <w:sz w:val="26"/>
          <w:szCs w:val="26"/>
        </w:rPr>
      </w:pPr>
    </w:p>
    <w:p w:rsidR="005C36F6" w:rsidRPr="0061334D" w:rsidRDefault="00F63098" w:rsidP="00EF1BC8">
      <w:pPr>
        <w:spacing w:line="360" w:lineRule="auto"/>
        <w:ind w:right="-2" w:firstLine="709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 xml:space="preserve">Руководствуясь Федеральным законом «Об образовании в Российской Федерации» от 29.12.2012 №273-ФЗ, </w:t>
      </w:r>
      <w:r w:rsidRPr="00F63098">
        <w:rPr>
          <w:sz w:val="26"/>
          <w:szCs w:val="26"/>
        </w:rPr>
        <w:t xml:space="preserve">Федеральным законом РФ от 06.10.2003 № 131-ФЗ «Об общих принципах организации местного самоуправления в Российской Федерации», </w:t>
      </w:r>
      <w:r w:rsidR="009344B5" w:rsidRPr="009344B5">
        <w:rPr>
          <w:sz w:val="26"/>
          <w:szCs w:val="26"/>
        </w:rPr>
        <w:t>распоряжением Министерства Просвещения Российской Федерации от 04.02.2021 года № Р-33 «Об утверждении методических рекомендаций по реализации мероприятий по формированию и обеспечению функционирования единой федеральной системы научно-методического сопровождения педагогических работников и управленческих кадров»</w:t>
      </w:r>
      <w:r w:rsidR="009344B5">
        <w:rPr>
          <w:sz w:val="26"/>
          <w:szCs w:val="26"/>
        </w:rPr>
        <w:t xml:space="preserve">, </w:t>
      </w:r>
      <w:r w:rsidRPr="00F63098">
        <w:rPr>
          <w:sz w:val="26"/>
          <w:szCs w:val="26"/>
        </w:rPr>
        <w:t xml:space="preserve">Уставом Пограничного муниципального </w:t>
      </w:r>
      <w:proofErr w:type="gramEnd"/>
      <w:r w:rsidR="00F2075C">
        <w:rPr>
          <w:sz w:val="26"/>
          <w:szCs w:val="26"/>
        </w:rPr>
        <w:t>округа</w:t>
      </w:r>
      <w:r w:rsidR="006B5FF5">
        <w:rPr>
          <w:sz w:val="26"/>
          <w:szCs w:val="26"/>
        </w:rPr>
        <w:t>, с</w:t>
      </w:r>
      <w:r w:rsidR="005C36F6" w:rsidRPr="0061334D">
        <w:rPr>
          <w:sz w:val="26"/>
          <w:szCs w:val="26"/>
        </w:rPr>
        <w:t xml:space="preserve"> цел</w:t>
      </w:r>
      <w:r w:rsidR="006B5FF5">
        <w:rPr>
          <w:sz w:val="26"/>
          <w:szCs w:val="26"/>
        </w:rPr>
        <w:t>ью</w:t>
      </w:r>
      <w:r w:rsidR="005C36F6" w:rsidRPr="0061334D">
        <w:rPr>
          <w:sz w:val="26"/>
          <w:szCs w:val="26"/>
        </w:rPr>
        <w:t xml:space="preserve"> </w:t>
      </w:r>
      <w:r w:rsidR="009344B5">
        <w:rPr>
          <w:sz w:val="26"/>
          <w:szCs w:val="26"/>
        </w:rPr>
        <w:t xml:space="preserve">формирования и обеспечения функционирования единой региональной системы научно-методического сопровождения педагогических работников и управленческих кадров </w:t>
      </w:r>
      <w:r w:rsidR="00F11D28">
        <w:rPr>
          <w:sz w:val="26"/>
          <w:szCs w:val="26"/>
        </w:rPr>
        <w:t>А</w:t>
      </w:r>
      <w:r w:rsidR="00287DF7">
        <w:rPr>
          <w:sz w:val="26"/>
          <w:szCs w:val="26"/>
        </w:rPr>
        <w:t xml:space="preserve">дминистрация Пограничного муниципального </w:t>
      </w:r>
      <w:r w:rsidR="00F11D28">
        <w:rPr>
          <w:sz w:val="26"/>
          <w:szCs w:val="26"/>
        </w:rPr>
        <w:t>округа</w:t>
      </w:r>
    </w:p>
    <w:p w:rsidR="000876E8" w:rsidRPr="0061334D" w:rsidRDefault="000876E8" w:rsidP="005C36F6">
      <w:pPr>
        <w:spacing w:line="360" w:lineRule="auto"/>
        <w:ind w:firstLine="709"/>
        <w:jc w:val="both"/>
        <w:rPr>
          <w:sz w:val="26"/>
          <w:szCs w:val="26"/>
        </w:rPr>
      </w:pPr>
    </w:p>
    <w:p w:rsidR="000876E8" w:rsidRPr="0061334D" w:rsidRDefault="000876E8" w:rsidP="000876E8">
      <w:pPr>
        <w:spacing w:line="360" w:lineRule="auto"/>
        <w:jc w:val="both"/>
        <w:rPr>
          <w:sz w:val="26"/>
          <w:szCs w:val="26"/>
        </w:rPr>
      </w:pPr>
      <w:r w:rsidRPr="0061334D">
        <w:rPr>
          <w:sz w:val="26"/>
          <w:szCs w:val="26"/>
        </w:rPr>
        <w:t>ПОСТАНОВЛЯЕТ:</w:t>
      </w:r>
    </w:p>
    <w:p w:rsidR="000876E8" w:rsidRPr="0061334D" w:rsidRDefault="000876E8" w:rsidP="000876E8">
      <w:pPr>
        <w:ind w:firstLine="540"/>
        <w:jc w:val="both"/>
        <w:rPr>
          <w:sz w:val="26"/>
          <w:szCs w:val="26"/>
        </w:rPr>
      </w:pPr>
    </w:p>
    <w:p w:rsidR="00EF1BC8" w:rsidRDefault="005C36F6" w:rsidP="00EF1BC8">
      <w:pPr>
        <w:spacing w:line="360" w:lineRule="auto"/>
        <w:ind w:right="-2" w:firstLine="709"/>
        <w:jc w:val="both"/>
        <w:rPr>
          <w:sz w:val="26"/>
          <w:szCs w:val="26"/>
        </w:rPr>
      </w:pPr>
      <w:r w:rsidRPr="0061334D">
        <w:rPr>
          <w:sz w:val="26"/>
          <w:szCs w:val="26"/>
        </w:rPr>
        <w:t xml:space="preserve">1. </w:t>
      </w:r>
      <w:r w:rsidR="006B5FF5" w:rsidRPr="00EF1BC8">
        <w:rPr>
          <w:sz w:val="26"/>
          <w:szCs w:val="26"/>
        </w:rPr>
        <w:t xml:space="preserve">Утвердить </w:t>
      </w:r>
      <w:r w:rsidR="00EF1BC8" w:rsidRPr="00EF1BC8">
        <w:rPr>
          <w:sz w:val="26"/>
          <w:szCs w:val="26"/>
        </w:rPr>
        <w:t>«Дорожную карту» по организации научно-методического сопровождения педагогических работников и управленческих кадров в</w:t>
      </w:r>
      <w:r w:rsidR="00EF1BC8">
        <w:rPr>
          <w:sz w:val="26"/>
          <w:szCs w:val="26"/>
        </w:rPr>
        <w:t xml:space="preserve"> </w:t>
      </w:r>
      <w:r w:rsidR="00EF1BC8" w:rsidRPr="00EF1BC8">
        <w:rPr>
          <w:sz w:val="26"/>
          <w:szCs w:val="26"/>
        </w:rPr>
        <w:t>Пограничном муниципальном округе</w:t>
      </w:r>
      <w:r w:rsidR="006B5FF5">
        <w:rPr>
          <w:sz w:val="26"/>
          <w:szCs w:val="26"/>
        </w:rPr>
        <w:t xml:space="preserve"> (Приложение 1).</w:t>
      </w:r>
    </w:p>
    <w:p w:rsidR="00FA159D" w:rsidRDefault="00EF1BC8" w:rsidP="00EF1BC8">
      <w:pPr>
        <w:spacing w:line="360" w:lineRule="auto"/>
        <w:ind w:right="-2"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2. </w:t>
      </w:r>
      <w:r w:rsidR="002058A7" w:rsidRPr="0061334D">
        <w:rPr>
          <w:sz w:val="26"/>
          <w:szCs w:val="26"/>
        </w:rPr>
        <w:t>Настоящее постановление р</w:t>
      </w:r>
      <w:r w:rsidR="00F11D28">
        <w:rPr>
          <w:sz w:val="26"/>
          <w:szCs w:val="26"/>
        </w:rPr>
        <w:t>азместить на официальном сайте А</w:t>
      </w:r>
      <w:r w:rsidR="006C4846" w:rsidRPr="0061334D">
        <w:rPr>
          <w:sz w:val="26"/>
          <w:szCs w:val="26"/>
        </w:rPr>
        <w:t xml:space="preserve">дминистрации </w:t>
      </w:r>
      <w:r w:rsidR="00DD40A7">
        <w:rPr>
          <w:sz w:val="26"/>
          <w:szCs w:val="26"/>
        </w:rPr>
        <w:t xml:space="preserve">и Думы </w:t>
      </w:r>
      <w:r w:rsidR="006C4846" w:rsidRPr="0061334D">
        <w:rPr>
          <w:sz w:val="26"/>
          <w:szCs w:val="26"/>
        </w:rPr>
        <w:t>По</w:t>
      </w:r>
      <w:r w:rsidR="00F11D28">
        <w:rPr>
          <w:sz w:val="26"/>
          <w:szCs w:val="26"/>
        </w:rPr>
        <w:t>граничного муниципального округа</w:t>
      </w:r>
      <w:r w:rsidR="00DD40A7">
        <w:rPr>
          <w:sz w:val="26"/>
          <w:szCs w:val="26"/>
        </w:rPr>
        <w:t>.</w:t>
      </w:r>
    </w:p>
    <w:p w:rsidR="000876E8" w:rsidRPr="0061334D" w:rsidRDefault="00EF1BC8" w:rsidP="00FA159D">
      <w:pPr>
        <w:spacing w:line="360" w:lineRule="auto"/>
        <w:ind w:right="-2" w:firstLine="709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FA159D">
        <w:rPr>
          <w:sz w:val="26"/>
          <w:szCs w:val="26"/>
        </w:rPr>
        <w:t xml:space="preserve">. </w:t>
      </w:r>
      <w:proofErr w:type="gramStart"/>
      <w:r w:rsidR="000876E8" w:rsidRPr="0061334D">
        <w:rPr>
          <w:sz w:val="26"/>
          <w:szCs w:val="26"/>
        </w:rPr>
        <w:t>Контроль за</w:t>
      </w:r>
      <w:proofErr w:type="gramEnd"/>
      <w:r w:rsidR="000876E8" w:rsidRPr="0061334D">
        <w:rPr>
          <w:sz w:val="26"/>
          <w:szCs w:val="26"/>
        </w:rPr>
        <w:t xml:space="preserve"> исполнением </w:t>
      </w:r>
      <w:r w:rsidR="002058A7" w:rsidRPr="0061334D">
        <w:rPr>
          <w:sz w:val="26"/>
          <w:szCs w:val="26"/>
        </w:rPr>
        <w:t xml:space="preserve"> </w:t>
      </w:r>
      <w:r w:rsidR="000876E8" w:rsidRPr="0061334D">
        <w:rPr>
          <w:sz w:val="26"/>
          <w:szCs w:val="26"/>
        </w:rPr>
        <w:t xml:space="preserve">постановления возложить на </w:t>
      </w:r>
      <w:r w:rsidR="00CE218E">
        <w:rPr>
          <w:sz w:val="26"/>
          <w:szCs w:val="26"/>
        </w:rPr>
        <w:t>советника главы</w:t>
      </w:r>
      <w:r w:rsidR="00F11D28">
        <w:rPr>
          <w:sz w:val="26"/>
          <w:szCs w:val="26"/>
        </w:rPr>
        <w:t xml:space="preserve"> Администрации Пограничного муниципального округа </w:t>
      </w:r>
      <w:r w:rsidR="00510488">
        <w:rPr>
          <w:sz w:val="26"/>
          <w:szCs w:val="26"/>
        </w:rPr>
        <w:t>по социальной</w:t>
      </w:r>
      <w:r w:rsidR="00CE218E">
        <w:rPr>
          <w:sz w:val="26"/>
          <w:szCs w:val="26"/>
        </w:rPr>
        <w:t xml:space="preserve"> </w:t>
      </w:r>
      <w:r w:rsidR="00510488">
        <w:rPr>
          <w:sz w:val="26"/>
          <w:szCs w:val="26"/>
        </w:rPr>
        <w:t xml:space="preserve">политике </w:t>
      </w:r>
      <w:r w:rsidR="005A19F4">
        <w:rPr>
          <w:sz w:val="26"/>
          <w:szCs w:val="26"/>
        </w:rPr>
        <w:t xml:space="preserve">   </w:t>
      </w:r>
      <w:r w:rsidR="00CE218E">
        <w:rPr>
          <w:sz w:val="26"/>
          <w:szCs w:val="26"/>
        </w:rPr>
        <w:t>В.А.</w:t>
      </w:r>
      <w:r w:rsidR="005A19F4">
        <w:rPr>
          <w:sz w:val="26"/>
          <w:szCs w:val="26"/>
        </w:rPr>
        <w:t xml:space="preserve"> </w:t>
      </w:r>
      <w:proofErr w:type="spellStart"/>
      <w:r w:rsidR="00CE218E">
        <w:rPr>
          <w:sz w:val="26"/>
          <w:szCs w:val="26"/>
        </w:rPr>
        <w:t>Шарову</w:t>
      </w:r>
      <w:proofErr w:type="spellEnd"/>
      <w:r w:rsidR="00F11D28">
        <w:rPr>
          <w:sz w:val="26"/>
          <w:szCs w:val="26"/>
        </w:rPr>
        <w:t>.</w:t>
      </w:r>
    </w:p>
    <w:p w:rsidR="000876E8" w:rsidRPr="0061334D" w:rsidRDefault="000876E8" w:rsidP="00782814">
      <w:pPr>
        <w:ind w:right="-2" w:firstLine="540"/>
        <w:jc w:val="both"/>
        <w:rPr>
          <w:sz w:val="26"/>
          <w:szCs w:val="26"/>
        </w:rPr>
      </w:pPr>
    </w:p>
    <w:p w:rsidR="000876E8" w:rsidRPr="0061334D" w:rsidRDefault="000876E8" w:rsidP="00782814">
      <w:pPr>
        <w:ind w:right="-2" w:firstLine="540"/>
        <w:jc w:val="both"/>
        <w:rPr>
          <w:sz w:val="26"/>
          <w:szCs w:val="26"/>
        </w:rPr>
      </w:pPr>
    </w:p>
    <w:p w:rsidR="00D1096C" w:rsidRPr="0061334D" w:rsidRDefault="00D1096C" w:rsidP="00782814">
      <w:pPr>
        <w:ind w:right="-2" w:firstLine="540"/>
        <w:jc w:val="both"/>
        <w:rPr>
          <w:sz w:val="26"/>
          <w:szCs w:val="26"/>
        </w:rPr>
      </w:pPr>
    </w:p>
    <w:p w:rsidR="000876E8" w:rsidRPr="0061334D" w:rsidRDefault="00332CA0" w:rsidP="00782814">
      <w:pPr>
        <w:ind w:right="-2"/>
        <w:jc w:val="both"/>
        <w:rPr>
          <w:sz w:val="26"/>
          <w:szCs w:val="26"/>
        </w:rPr>
      </w:pPr>
      <w:r>
        <w:rPr>
          <w:sz w:val="26"/>
          <w:szCs w:val="26"/>
        </w:rPr>
        <w:t>Глава</w:t>
      </w:r>
      <w:r w:rsidR="00F11D28">
        <w:rPr>
          <w:sz w:val="26"/>
          <w:szCs w:val="26"/>
        </w:rPr>
        <w:t xml:space="preserve"> А</w:t>
      </w:r>
      <w:r w:rsidR="000876E8" w:rsidRPr="0061334D">
        <w:rPr>
          <w:sz w:val="26"/>
          <w:szCs w:val="26"/>
        </w:rPr>
        <w:t>дминистрации</w:t>
      </w:r>
    </w:p>
    <w:p w:rsidR="000876E8" w:rsidRPr="0061334D" w:rsidRDefault="000876E8" w:rsidP="00782814">
      <w:pPr>
        <w:ind w:right="-2"/>
        <w:jc w:val="both"/>
        <w:rPr>
          <w:sz w:val="26"/>
          <w:szCs w:val="26"/>
        </w:rPr>
      </w:pPr>
      <w:r w:rsidRPr="0061334D">
        <w:rPr>
          <w:sz w:val="26"/>
          <w:szCs w:val="26"/>
        </w:rPr>
        <w:t xml:space="preserve">муниципального </w:t>
      </w:r>
      <w:r w:rsidR="00F11D28">
        <w:rPr>
          <w:sz w:val="26"/>
          <w:szCs w:val="26"/>
        </w:rPr>
        <w:t>округа</w:t>
      </w:r>
      <w:r w:rsidRPr="0061334D">
        <w:rPr>
          <w:sz w:val="26"/>
          <w:szCs w:val="26"/>
        </w:rPr>
        <w:t xml:space="preserve">                                                    </w:t>
      </w:r>
      <w:r w:rsidR="00FA159D">
        <w:rPr>
          <w:sz w:val="26"/>
          <w:szCs w:val="26"/>
        </w:rPr>
        <w:t xml:space="preserve">                </w:t>
      </w:r>
      <w:r w:rsidR="00841533">
        <w:rPr>
          <w:sz w:val="26"/>
          <w:szCs w:val="26"/>
        </w:rPr>
        <w:t xml:space="preserve">       </w:t>
      </w:r>
      <w:r w:rsidR="00F27D91">
        <w:rPr>
          <w:sz w:val="26"/>
          <w:szCs w:val="26"/>
        </w:rPr>
        <w:t>О.А.</w:t>
      </w:r>
      <w:r w:rsidR="00FA159D">
        <w:rPr>
          <w:sz w:val="26"/>
          <w:szCs w:val="26"/>
        </w:rPr>
        <w:t xml:space="preserve"> </w:t>
      </w:r>
      <w:r w:rsidR="00F27D91">
        <w:rPr>
          <w:sz w:val="26"/>
          <w:szCs w:val="26"/>
        </w:rPr>
        <w:t>Александров</w:t>
      </w:r>
    </w:p>
    <w:p w:rsidR="000876E8" w:rsidRPr="0061334D" w:rsidRDefault="000876E8" w:rsidP="00782814">
      <w:pPr>
        <w:ind w:right="-2"/>
        <w:jc w:val="both"/>
        <w:rPr>
          <w:sz w:val="26"/>
          <w:szCs w:val="26"/>
        </w:rPr>
      </w:pPr>
    </w:p>
    <w:p w:rsidR="000876E8" w:rsidRPr="0061334D" w:rsidRDefault="000876E8" w:rsidP="000876E8">
      <w:pPr>
        <w:ind w:right="-166"/>
        <w:jc w:val="both"/>
        <w:rPr>
          <w:sz w:val="26"/>
          <w:szCs w:val="26"/>
        </w:rPr>
      </w:pPr>
    </w:p>
    <w:p w:rsidR="000876E8" w:rsidRPr="0061334D" w:rsidRDefault="000876E8" w:rsidP="000876E8">
      <w:pPr>
        <w:ind w:firstLine="540"/>
        <w:jc w:val="both"/>
        <w:rPr>
          <w:sz w:val="26"/>
          <w:szCs w:val="26"/>
        </w:rPr>
      </w:pPr>
    </w:p>
    <w:p w:rsidR="000876E8" w:rsidRPr="0061334D" w:rsidRDefault="000876E8" w:rsidP="000876E8">
      <w:pPr>
        <w:ind w:firstLine="540"/>
        <w:jc w:val="both"/>
        <w:rPr>
          <w:sz w:val="26"/>
          <w:szCs w:val="26"/>
        </w:rPr>
      </w:pPr>
    </w:p>
    <w:p w:rsidR="000876E8" w:rsidRPr="0061334D" w:rsidRDefault="000876E8" w:rsidP="000876E8">
      <w:pPr>
        <w:ind w:firstLine="540"/>
        <w:jc w:val="both"/>
        <w:rPr>
          <w:sz w:val="26"/>
          <w:szCs w:val="26"/>
        </w:rPr>
      </w:pPr>
    </w:p>
    <w:p w:rsidR="000876E8" w:rsidRPr="0061334D" w:rsidRDefault="000876E8" w:rsidP="000876E8">
      <w:pPr>
        <w:ind w:firstLine="540"/>
        <w:jc w:val="both"/>
        <w:rPr>
          <w:sz w:val="26"/>
          <w:szCs w:val="26"/>
        </w:rPr>
      </w:pPr>
    </w:p>
    <w:p w:rsidR="000876E8" w:rsidRPr="0061334D" w:rsidRDefault="000876E8" w:rsidP="000876E8">
      <w:pPr>
        <w:ind w:firstLine="540"/>
        <w:jc w:val="both"/>
        <w:rPr>
          <w:sz w:val="26"/>
          <w:szCs w:val="26"/>
        </w:rPr>
      </w:pPr>
    </w:p>
    <w:p w:rsidR="000876E8" w:rsidRPr="0061334D" w:rsidRDefault="000876E8" w:rsidP="000876E8">
      <w:pPr>
        <w:ind w:firstLine="540"/>
        <w:jc w:val="both"/>
        <w:rPr>
          <w:sz w:val="26"/>
          <w:szCs w:val="26"/>
        </w:rPr>
      </w:pPr>
    </w:p>
    <w:p w:rsidR="000876E8" w:rsidRPr="0061334D" w:rsidRDefault="000876E8" w:rsidP="000876E8">
      <w:pPr>
        <w:ind w:firstLine="540"/>
        <w:jc w:val="both"/>
        <w:rPr>
          <w:sz w:val="26"/>
          <w:szCs w:val="26"/>
        </w:rPr>
      </w:pPr>
    </w:p>
    <w:p w:rsidR="000876E8" w:rsidRPr="0061334D" w:rsidRDefault="000876E8" w:rsidP="000876E8">
      <w:pPr>
        <w:ind w:firstLine="540"/>
        <w:jc w:val="both"/>
        <w:rPr>
          <w:sz w:val="26"/>
          <w:szCs w:val="26"/>
        </w:rPr>
      </w:pPr>
    </w:p>
    <w:p w:rsidR="000876E8" w:rsidRPr="0061334D" w:rsidRDefault="000876E8" w:rsidP="000876E8">
      <w:pPr>
        <w:ind w:firstLine="540"/>
        <w:jc w:val="both"/>
        <w:rPr>
          <w:sz w:val="26"/>
          <w:szCs w:val="26"/>
        </w:rPr>
      </w:pPr>
    </w:p>
    <w:p w:rsidR="000876E8" w:rsidRPr="0061334D" w:rsidRDefault="000876E8" w:rsidP="000876E8">
      <w:pPr>
        <w:ind w:firstLine="540"/>
        <w:jc w:val="both"/>
        <w:rPr>
          <w:sz w:val="26"/>
          <w:szCs w:val="26"/>
        </w:rPr>
      </w:pPr>
    </w:p>
    <w:p w:rsidR="000876E8" w:rsidRPr="0061334D" w:rsidRDefault="000876E8" w:rsidP="000876E8">
      <w:pPr>
        <w:ind w:firstLine="540"/>
        <w:jc w:val="both"/>
        <w:rPr>
          <w:sz w:val="26"/>
          <w:szCs w:val="26"/>
        </w:rPr>
      </w:pPr>
    </w:p>
    <w:p w:rsidR="000876E8" w:rsidRPr="0061334D" w:rsidRDefault="000876E8" w:rsidP="000876E8">
      <w:pPr>
        <w:ind w:firstLine="540"/>
        <w:jc w:val="both"/>
        <w:rPr>
          <w:sz w:val="26"/>
          <w:szCs w:val="26"/>
        </w:rPr>
      </w:pPr>
    </w:p>
    <w:p w:rsidR="000876E8" w:rsidRPr="0061334D" w:rsidRDefault="000876E8" w:rsidP="000876E8">
      <w:pPr>
        <w:ind w:firstLine="540"/>
        <w:jc w:val="both"/>
        <w:rPr>
          <w:sz w:val="26"/>
          <w:szCs w:val="26"/>
        </w:rPr>
      </w:pPr>
    </w:p>
    <w:p w:rsidR="000876E8" w:rsidRPr="0061334D" w:rsidRDefault="000876E8" w:rsidP="000876E8">
      <w:pPr>
        <w:ind w:firstLine="540"/>
        <w:jc w:val="both"/>
        <w:rPr>
          <w:sz w:val="26"/>
          <w:szCs w:val="26"/>
        </w:rPr>
      </w:pPr>
    </w:p>
    <w:p w:rsidR="000876E8" w:rsidRPr="0061334D" w:rsidRDefault="000876E8" w:rsidP="000876E8">
      <w:pPr>
        <w:ind w:firstLine="540"/>
        <w:jc w:val="both"/>
        <w:rPr>
          <w:sz w:val="26"/>
          <w:szCs w:val="26"/>
        </w:rPr>
      </w:pPr>
    </w:p>
    <w:p w:rsidR="000876E8" w:rsidRPr="0061334D" w:rsidRDefault="000876E8" w:rsidP="000876E8">
      <w:pPr>
        <w:ind w:firstLine="540"/>
        <w:jc w:val="both"/>
        <w:rPr>
          <w:sz w:val="26"/>
          <w:szCs w:val="26"/>
        </w:rPr>
      </w:pPr>
    </w:p>
    <w:p w:rsidR="00604799" w:rsidRDefault="00604799" w:rsidP="00007F4B">
      <w:pPr>
        <w:jc w:val="both"/>
        <w:rPr>
          <w:sz w:val="26"/>
          <w:szCs w:val="26"/>
        </w:rPr>
      </w:pPr>
    </w:p>
    <w:p w:rsidR="00EC3793" w:rsidRDefault="00EC3793" w:rsidP="00007F4B">
      <w:pPr>
        <w:jc w:val="both"/>
        <w:rPr>
          <w:sz w:val="26"/>
          <w:szCs w:val="26"/>
        </w:rPr>
      </w:pPr>
    </w:p>
    <w:p w:rsidR="00EC3793" w:rsidRDefault="00EC3793" w:rsidP="00007F4B">
      <w:pPr>
        <w:jc w:val="both"/>
        <w:rPr>
          <w:sz w:val="26"/>
          <w:szCs w:val="26"/>
        </w:rPr>
      </w:pPr>
    </w:p>
    <w:p w:rsidR="00EC3793" w:rsidRDefault="00EC3793" w:rsidP="00007F4B">
      <w:pPr>
        <w:jc w:val="both"/>
        <w:rPr>
          <w:sz w:val="26"/>
          <w:szCs w:val="26"/>
        </w:rPr>
      </w:pPr>
    </w:p>
    <w:p w:rsidR="00EC3793" w:rsidRDefault="00EC3793" w:rsidP="00007F4B">
      <w:pPr>
        <w:jc w:val="both"/>
        <w:rPr>
          <w:sz w:val="26"/>
          <w:szCs w:val="26"/>
        </w:rPr>
      </w:pPr>
    </w:p>
    <w:p w:rsidR="00EC3793" w:rsidRDefault="00EC3793" w:rsidP="00007F4B">
      <w:pPr>
        <w:jc w:val="both"/>
        <w:rPr>
          <w:sz w:val="26"/>
          <w:szCs w:val="26"/>
        </w:rPr>
      </w:pPr>
    </w:p>
    <w:p w:rsidR="005504F3" w:rsidRDefault="005504F3" w:rsidP="00007F4B">
      <w:pPr>
        <w:jc w:val="both"/>
        <w:rPr>
          <w:sz w:val="26"/>
          <w:szCs w:val="26"/>
        </w:rPr>
      </w:pPr>
    </w:p>
    <w:p w:rsidR="00EC3793" w:rsidRDefault="00EC3793" w:rsidP="00007F4B">
      <w:pPr>
        <w:jc w:val="both"/>
        <w:rPr>
          <w:sz w:val="26"/>
          <w:szCs w:val="26"/>
        </w:rPr>
      </w:pPr>
    </w:p>
    <w:p w:rsidR="00EF1BC8" w:rsidRDefault="00EF1BC8" w:rsidP="00007F4B">
      <w:pPr>
        <w:jc w:val="both"/>
        <w:rPr>
          <w:sz w:val="26"/>
          <w:szCs w:val="26"/>
        </w:rPr>
      </w:pPr>
    </w:p>
    <w:p w:rsidR="00EF1BC8" w:rsidRDefault="00EF1BC8" w:rsidP="00007F4B">
      <w:pPr>
        <w:jc w:val="both"/>
        <w:rPr>
          <w:sz w:val="26"/>
          <w:szCs w:val="26"/>
        </w:rPr>
      </w:pPr>
    </w:p>
    <w:p w:rsidR="00EF1BC8" w:rsidRDefault="00EF1BC8" w:rsidP="00007F4B">
      <w:pPr>
        <w:jc w:val="both"/>
        <w:rPr>
          <w:sz w:val="26"/>
          <w:szCs w:val="26"/>
        </w:rPr>
      </w:pPr>
    </w:p>
    <w:p w:rsidR="00EF1BC8" w:rsidRDefault="00EF1BC8" w:rsidP="00007F4B">
      <w:pPr>
        <w:jc w:val="both"/>
        <w:rPr>
          <w:sz w:val="26"/>
          <w:szCs w:val="26"/>
        </w:rPr>
      </w:pPr>
    </w:p>
    <w:p w:rsidR="00EF1BC8" w:rsidRDefault="00EF1BC8" w:rsidP="00007F4B">
      <w:pPr>
        <w:jc w:val="both"/>
        <w:rPr>
          <w:sz w:val="26"/>
          <w:szCs w:val="26"/>
        </w:rPr>
      </w:pPr>
    </w:p>
    <w:p w:rsidR="00EF1BC8" w:rsidRDefault="00EF1BC8" w:rsidP="00007F4B">
      <w:pPr>
        <w:jc w:val="both"/>
        <w:rPr>
          <w:sz w:val="26"/>
          <w:szCs w:val="26"/>
        </w:rPr>
      </w:pPr>
    </w:p>
    <w:p w:rsidR="00EF1BC8" w:rsidRDefault="00EF1BC8" w:rsidP="00007F4B">
      <w:pPr>
        <w:jc w:val="both"/>
        <w:rPr>
          <w:sz w:val="26"/>
          <w:szCs w:val="26"/>
        </w:rPr>
      </w:pPr>
    </w:p>
    <w:p w:rsidR="00EF1BC8" w:rsidRDefault="00EF1BC8" w:rsidP="00007F4B">
      <w:pPr>
        <w:jc w:val="both"/>
        <w:rPr>
          <w:sz w:val="26"/>
          <w:szCs w:val="26"/>
        </w:rPr>
      </w:pPr>
    </w:p>
    <w:p w:rsidR="00EF1BC8" w:rsidRDefault="00EF1BC8" w:rsidP="00007F4B">
      <w:pPr>
        <w:jc w:val="both"/>
        <w:rPr>
          <w:sz w:val="26"/>
          <w:szCs w:val="26"/>
        </w:rPr>
      </w:pPr>
    </w:p>
    <w:p w:rsidR="000876E8" w:rsidRPr="0061334D" w:rsidRDefault="00D9062A" w:rsidP="000876E8">
      <w:pPr>
        <w:jc w:val="both"/>
        <w:rPr>
          <w:sz w:val="26"/>
          <w:szCs w:val="26"/>
        </w:rPr>
      </w:pPr>
      <w:proofErr w:type="spellStart"/>
      <w:r w:rsidRPr="0061334D">
        <w:rPr>
          <w:sz w:val="26"/>
          <w:szCs w:val="26"/>
        </w:rPr>
        <w:t>Н.В.Шичкина</w:t>
      </w:r>
      <w:proofErr w:type="spellEnd"/>
    </w:p>
    <w:p w:rsidR="00332CA0" w:rsidRPr="00CE218E" w:rsidRDefault="000876E8" w:rsidP="00CE218E">
      <w:pPr>
        <w:jc w:val="both"/>
        <w:rPr>
          <w:sz w:val="26"/>
          <w:szCs w:val="26"/>
        </w:rPr>
      </w:pPr>
      <w:r w:rsidRPr="0061334D">
        <w:rPr>
          <w:sz w:val="26"/>
          <w:szCs w:val="26"/>
        </w:rPr>
        <w:t>21-</w:t>
      </w:r>
      <w:r w:rsidR="00D9062A" w:rsidRPr="0061334D">
        <w:rPr>
          <w:sz w:val="26"/>
          <w:szCs w:val="26"/>
        </w:rPr>
        <w:t>7</w:t>
      </w:r>
      <w:r w:rsidRPr="0061334D">
        <w:rPr>
          <w:sz w:val="26"/>
          <w:szCs w:val="26"/>
        </w:rPr>
        <w:t>-</w:t>
      </w:r>
      <w:r w:rsidR="00782814">
        <w:rPr>
          <w:sz w:val="26"/>
          <w:szCs w:val="26"/>
        </w:rPr>
        <w:t>16</w:t>
      </w:r>
    </w:p>
    <w:sectPr w:rsidR="00332CA0" w:rsidRPr="00CE218E" w:rsidSect="00F27D91">
      <w:headerReference w:type="default" r:id="rId11"/>
      <w:pgSz w:w="11906" w:h="16838"/>
      <w:pgMar w:top="284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4A86" w:rsidRDefault="00AD4A86" w:rsidP="00310D49">
      <w:r>
        <w:separator/>
      </w:r>
    </w:p>
  </w:endnote>
  <w:endnote w:type="continuationSeparator" w:id="0">
    <w:p w:rsidR="00AD4A86" w:rsidRDefault="00AD4A86" w:rsidP="00310D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4A86" w:rsidRDefault="00AD4A86" w:rsidP="00310D49">
      <w:r>
        <w:separator/>
      </w:r>
    </w:p>
  </w:footnote>
  <w:footnote w:type="continuationSeparator" w:id="0">
    <w:p w:rsidR="00AD4A86" w:rsidRDefault="00AD4A86" w:rsidP="00310D4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9213107"/>
      <w:docPartObj>
        <w:docPartGallery w:val="Page Numbers (Top of Page)"/>
        <w:docPartUnique/>
      </w:docPartObj>
    </w:sdtPr>
    <w:sdtEndPr/>
    <w:sdtContent>
      <w:p w:rsidR="00FA39BC" w:rsidRDefault="00D47034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B6BE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FA39BC" w:rsidRDefault="00FA39BC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1">
    <w:nsid w:val="00000006"/>
    <w:multiLevelType w:val="multilevel"/>
    <w:tmpl w:val="00000006"/>
    <w:name w:val="WWNum11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2">
    <w:nsid w:val="00000007"/>
    <w:multiLevelType w:val="multilevel"/>
    <w:tmpl w:val="00000007"/>
    <w:name w:val="WWNum12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3">
    <w:nsid w:val="0000000B"/>
    <w:multiLevelType w:val="multilevel"/>
    <w:tmpl w:val="0000000B"/>
    <w:name w:val="WWNum16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4">
    <w:nsid w:val="01D878E9"/>
    <w:multiLevelType w:val="hybridMultilevel"/>
    <w:tmpl w:val="C518AACC"/>
    <w:lvl w:ilvl="0" w:tplc="0419000D">
      <w:start w:val="1"/>
      <w:numFmt w:val="bullet"/>
      <w:lvlText w:val="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>
    <w:nsid w:val="07F5768C"/>
    <w:multiLevelType w:val="hybridMultilevel"/>
    <w:tmpl w:val="51D4ABD4"/>
    <w:lvl w:ilvl="0" w:tplc="0419000D">
      <w:start w:val="1"/>
      <w:numFmt w:val="bullet"/>
      <w:lvlText w:val=""/>
      <w:lvlJc w:val="left"/>
      <w:pPr>
        <w:ind w:left="1705" w:hanging="996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>
    <w:nsid w:val="0EF0456A"/>
    <w:multiLevelType w:val="hybridMultilevel"/>
    <w:tmpl w:val="59847348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1C552A8E"/>
    <w:multiLevelType w:val="hybridMultilevel"/>
    <w:tmpl w:val="D56639B6"/>
    <w:lvl w:ilvl="0" w:tplc="0419000D">
      <w:start w:val="1"/>
      <w:numFmt w:val="bullet"/>
      <w:lvlText w:val="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>
    <w:nsid w:val="2D0C62F0"/>
    <w:multiLevelType w:val="hybridMultilevel"/>
    <w:tmpl w:val="C2D4CD2A"/>
    <w:lvl w:ilvl="0" w:tplc="0419000D">
      <w:start w:val="1"/>
      <w:numFmt w:val="bullet"/>
      <w:lvlText w:val=""/>
      <w:lvlJc w:val="left"/>
      <w:pPr>
        <w:ind w:left="214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9">
    <w:nsid w:val="30C52F12"/>
    <w:multiLevelType w:val="hybridMultilevel"/>
    <w:tmpl w:val="FA38CA0C"/>
    <w:lvl w:ilvl="0" w:tplc="0419000D">
      <w:start w:val="1"/>
      <w:numFmt w:val="bullet"/>
      <w:lvlText w:val="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>
    <w:nsid w:val="32CA36C9"/>
    <w:multiLevelType w:val="multilevel"/>
    <w:tmpl w:val="DC322074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1">
    <w:nsid w:val="35D73B50"/>
    <w:multiLevelType w:val="multilevel"/>
    <w:tmpl w:val="5876FEC8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2">
    <w:nsid w:val="38DB5F73"/>
    <w:multiLevelType w:val="hybridMultilevel"/>
    <w:tmpl w:val="2DCAF534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CB56F1F"/>
    <w:multiLevelType w:val="hybridMultilevel"/>
    <w:tmpl w:val="9912BE44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28744B3"/>
    <w:multiLevelType w:val="hybridMultilevel"/>
    <w:tmpl w:val="2EA266B6"/>
    <w:lvl w:ilvl="0" w:tplc="0419000D">
      <w:start w:val="1"/>
      <w:numFmt w:val="bullet"/>
      <w:lvlText w:val=""/>
      <w:lvlJc w:val="left"/>
      <w:pPr>
        <w:ind w:left="15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5">
    <w:nsid w:val="589757C3"/>
    <w:multiLevelType w:val="hybridMultilevel"/>
    <w:tmpl w:val="5BE6D8A2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>
    <w:nsid w:val="5D5B4284"/>
    <w:multiLevelType w:val="hybridMultilevel"/>
    <w:tmpl w:val="EBD2718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1681DF3"/>
    <w:multiLevelType w:val="hybridMultilevel"/>
    <w:tmpl w:val="4F4ECC4E"/>
    <w:lvl w:ilvl="0" w:tplc="0419000D">
      <w:start w:val="1"/>
      <w:numFmt w:val="bullet"/>
      <w:lvlText w:val="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>
    <w:nsid w:val="619A0A18"/>
    <w:multiLevelType w:val="hybridMultilevel"/>
    <w:tmpl w:val="E7D42F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A271EBF"/>
    <w:multiLevelType w:val="hybridMultilevel"/>
    <w:tmpl w:val="56C07856"/>
    <w:lvl w:ilvl="0" w:tplc="0419000D">
      <w:start w:val="1"/>
      <w:numFmt w:val="bullet"/>
      <w:lvlText w:val=""/>
      <w:lvlJc w:val="left"/>
      <w:pPr>
        <w:ind w:left="183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91" w:hanging="360"/>
      </w:pPr>
      <w:rPr>
        <w:rFonts w:ascii="Wingdings" w:hAnsi="Wingdings" w:hint="default"/>
      </w:rPr>
    </w:lvl>
  </w:abstractNum>
  <w:abstractNum w:abstractNumId="20">
    <w:nsid w:val="6EE462A3"/>
    <w:multiLevelType w:val="multilevel"/>
    <w:tmpl w:val="BDE6D7BC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21">
    <w:nsid w:val="7903393A"/>
    <w:multiLevelType w:val="hybridMultilevel"/>
    <w:tmpl w:val="690A225A"/>
    <w:lvl w:ilvl="0" w:tplc="B1DCC5A2">
      <w:start w:val="2"/>
      <w:numFmt w:val="decimal"/>
      <w:lvlText w:val="%1."/>
      <w:lvlJc w:val="left"/>
      <w:pPr>
        <w:ind w:left="11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9" w:hanging="360"/>
      </w:pPr>
    </w:lvl>
    <w:lvl w:ilvl="2" w:tplc="0419001B" w:tentative="1">
      <w:start w:val="1"/>
      <w:numFmt w:val="lowerRoman"/>
      <w:lvlText w:val="%3."/>
      <w:lvlJc w:val="right"/>
      <w:pPr>
        <w:ind w:left="2569" w:hanging="180"/>
      </w:pPr>
    </w:lvl>
    <w:lvl w:ilvl="3" w:tplc="0419000F" w:tentative="1">
      <w:start w:val="1"/>
      <w:numFmt w:val="decimal"/>
      <w:lvlText w:val="%4."/>
      <w:lvlJc w:val="left"/>
      <w:pPr>
        <w:ind w:left="3289" w:hanging="360"/>
      </w:pPr>
    </w:lvl>
    <w:lvl w:ilvl="4" w:tplc="04190019" w:tentative="1">
      <w:start w:val="1"/>
      <w:numFmt w:val="lowerLetter"/>
      <w:lvlText w:val="%5."/>
      <w:lvlJc w:val="left"/>
      <w:pPr>
        <w:ind w:left="4009" w:hanging="360"/>
      </w:pPr>
    </w:lvl>
    <w:lvl w:ilvl="5" w:tplc="0419001B" w:tentative="1">
      <w:start w:val="1"/>
      <w:numFmt w:val="lowerRoman"/>
      <w:lvlText w:val="%6."/>
      <w:lvlJc w:val="right"/>
      <w:pPr>
        <w:ind w:left="4729" w:hanging="180"/>
      </w:pPr>
    </w:lvl>
    <w:lvl w:ilvl="6" w:tplc="0419000F" w:tentative="1">
      <w:start w:val="1"/>
      <w:numFmt w:val="decimal"/>
      <w:lvlText w:val="%7."/>
      <w:lvlJc w:val="left"/>
      <w:pPr>
        <w:ind w:left="5449" w:hanging="360"/>
      </w:pPr>
    </w:lvl>
    <w:lvl w:ilvl="7" w:tplc="04190019" w:tentative="1">
      <w:start w:val="1"/>
      <w:numFmt w:val="lowerLetter"/>
      <w:lvlText w:val="%8."/>
      <w:lvlJc w:val="left"/>
      <w:pPr>
        <w:ind w:left="6169" w:hanging="360"/>
      </w:pPr>
    </w:lvl>
    <w:lvl w:ilvl="8" w:tplc="0419001B" w:tentative="1">
      <w:start w:val="1"/>
      <w:numFmt w:val="lowerRoman"/>
      <w:lvlText w:val="%9."/>
      <w:lvlJc w:val="right"/>
      <w:pPr>
        <w:ind w:left="6889" w:hanging="180"/>
      </w:pPr>
    </w:lvl>
  </w:abstractNum>
  <w:abstractNum w:abstractNumId="22">
    <w:nsid w:val="7BF10DAF"/>
    <w:multiLevelType w:val="hybridMultilevel"/>
    <w:tmpl w:val="31CA78A4"/>
    <w:lvl w:ilvl="0" w:tplc="0419000D">
      <w:start w:val="1"/>
      <w:numFmt w:val="bullet"/>
      <w:lvlText w:val="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13"/>
  </w:num>
  <w:num w:numId="3">
    <w:abstractNumId w:val="7"/>
  </w:num>
  <w:num w:numId="4">
    <w:abstractNumId w:val="16"/>
  </w:num>
  <w:num w:numId="5">
    <w:abstractNumId w:val="14"/>
  </w:num>
  <w:num w:numId="6">
    <w:abstractNumId w:val="8"/>
  </w:num>
  <w:num w:numId="7">
    <w:abstractNumId w:val="12"/>
  </w:num>
  <w:num w:numId="8">
    <w:abstractNumId w:val="19"/>
  </w:num>
  <w:num w:numId="9">
    <w:abstractNumId w:val="15"/>
  </w:num>
  <w:num w:numId="10">
    <w:abstractNumId w:val="5"/>
  </w:num>
  <w:num w:numId="11">
    <w:abstractNumId w:val="6"/>
  </w:num>
  <w:num w:numId="12">
    <w:abstractNumId w:val="0"/>
  </w:num>
  <w:num w:numId="13">
    <w:abstractNumId w:val="9"/>
  </w:num>
  <w:num w:numId="14">
    <w:abstractNumId w:val="3"/>
  </w:num>
  <w:num w:numId="15">
    <w:abstractNumId w:val="1"/>
  </w:num>
  <w:num w:numId="16">
    <w:abstractNumId w:val="2"/>
  </w:num>
  <w:num w:numId="17">
    <w:abstractNumId w:val="10"/>
  </w:num>
  <w:num w:numId="18">
    <w:abstractNumId w:val="20"/>
  </w:num>
  <w:num w:numId="19">
    <w:abstractNumId w:val="11"/>
  </w:num>
  <w:num w:numId="20">
    <w:abstractNumId w:val="18"/>
  </w:num>
  <w:num w:numId="21">
    <w:abstractNumId w:val="17"/>
  </w:num>
  <w:num w:numId="22">
    <w:abstractNumId w:val="4"/>
  </w:num>
  <w:num w:numId="23">
    <w:abstractNumId w:val="2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1AB1"/>
    <w:rsid w:val="00007F4B"/>
    <w:rsid w:val="00013016"/>
    <w:rsid w:val="00023A15"/>
    <w:rsid w:val="0005433A"/>
    <w:rsid w:val="00057711"/>
    <w:rsid w:val="000876E8"/>
    <w:rsid w:val="0009593E"/>
    <w:rsid w:val="000B6FEF"/>
    <w:rsid w:val="000D01D8"/>
    <w:rsid w:val="00105AA0"/>
    <w:rsid w:val="00106F5C"/>
    <w:rsid w:val="00121A89"/>
    <w:rsid w:val="00125CE3"/>
    <w:rsid w:val="00141F40"/>
    <w:rsid w:val="00144F72"/>
    <w:rsid w:val="0014600B"/>
    <w:rsid w:val="00151D62"/>
    <w:rsid w:val="00154169"/>
    <w:rsid w:val="00157697"/>
    <w:rsid w:val="0016005F"/>
    <w:rsid w:val="0017170C"/>
    <w:rsid w:val="0017367D"/>
    <w:rsid w:val="00177117"/>
    <w:rsid w:val="00185CF2"/>
    <w:rsid w:val="0018688E"/>
    <w:rsid w:val="00186ED7"/>
    <w:rsid w:val="0019424A"/>
    <w:rsid w:val="00194BDF"/>
    <w:rsid w:val="001A3BEA"/>
    <w:rsid w:val="001B0C55"/>
    <w:rsid w:val="001C015C"/>
    <w:rsid w:val="001D1876"/>
    <w:rsid w:val="001D4BC7"/>
    <w:rsid w:val="001E14F2"/>
    <w:rsid w:val="001F10EB"/>
    <w:rsid w:val="001F61DD"/>
    <w:rsid w:val="001F74EA"/>
    <w:rsid w:val="001F771E"/>
    <w:rsid w:val="0020153C"/>
    <w:rsid w:val="00202C3D"/>
    <w:rsid w:val="002058A7"/>
    <w:rsid w:val="00210E6B"/>
    <w:rsid w:val="00211164"/>
    <w:rsid w:val="00220E7B"/>
    <w:rsid w:val="00242F42"/>
    <w:rsid w:val="00247461"/>
    <w:rsid w:val="00252C50"/>
    <w:rsid w:val="0025745B"/>
    <w:rsid w:val="00287509"/>
    <w:rsid w:val="00287DF7"/>
    <w:rsid w:val="002911A7"/>
    <w:rsid w:val="00293A92"/>
    <w:rsid w:val="002B6BED"/>
    <w:rsid w:val="002C2556"/>
    <w:rsid w:val="002D4392"/>
    <w:rsid w:val="002D549B"/>
    <w:rsid w:val="002D7E81"/>
    <w:rsid w:val="00310D49"/>
    <w:rsid w:val="0031316E"/>
    <w:rsid w:val="00315B65"/>
    <w:rsid w:val="003225B1"/>
    <w:rsid w:val="003329A0"/>
    <w:rsid w:val="00332CA0"/>
    <w:rsid w:val="003352D2"/>
    <w:rsid w:val="003456C1"/>
    <w:rsid w:val="0036342E"/>
    <w:rsid w:val="00367B86"/>
    <w:rsid w:val="00370FF5"/>
    <w:rsid w:val="003972D6"/>
    <w:rsid w:val="003B0F0F"/>
    <w:rsid w:val="003B19FF"/>
    <w:rsid w:val="003B1D47"/>
    <w:rsid w:val="003C2D46"/>
    <w:rsid w:val="003C3FE6"/>
    <w:rsid w:val="003D0F39"/>
    <w:rsid w:val="003D77FC"/>
    <w:rsid w:val="003F5199"/>
    <w:rsid w:val="003F591E"/>
    <w:rsid w:val="003F7B5A"/>
    <w:rsid w:val="00414A63"/>
    <w:rsid w:val="00432084"/>
    <w:rsid w:val="00432E9B"/>
    <w:rsid w:val="004370A1"/>
    <w:rsid w:val="0044444E"/>
    <w:rsid w:val="004466D0"/>
    <w:rsid w:val="0047586E"/>
    <w:rsid w:val="004B2D75"/>
    <w:rsid w:val="004C515E"/>
    <w:rsid w:val="004C5B8B"/>
    <w:rsid w:val="004E6EC0"/>
    <w:rsid w:val="004E77CB"/>
    <w:rsid w:val="004F5F4F"/>
    <w:rsid w:val="00504D08"/>
    <w:rsid w:val="00510488"/>
    <w:rsid w:val="005221F0"/>
    <w:rsid w:val="00525C6B"/>
    <w:rsid w:val="005504F3"/>
    <w:rsid w:val="00557C87"/>
    <w:rsid w:val="00585593"/>
    <w:rsid w:val="00592B01"/>
    <w:rsid w:val="005A19F4"/>
    <w:rsid w:val="005C36F6"/>
    <w:rsid w:val="005D224D"/>
    <w:rsid w:val="005F5110"/>
    <w:rsid w:val="00604799"/>
    <w:rsid w:val="00606840"/>
    <w:rsid w:val="006132FC"/>
    <w:rsid w:val="0061334D"/>
    <w:rsid w:val="00615E0C"/>
    <w:rsid w:val="00623FC1"/>
    <w:rsid w:val="006241E9"/>
    <w:rsid w:val="00652471"/>
    <w:rsid w:val="006531EC"/>
    <w:rsid w:val="006559FC"/>
    <w:rsid w:val="00667EE7"/>
    <w:rsid w:val="00684F58"/>
    <w:rsid w:val="00690E9D"/>
    <w:rsid w:val="00697B0B"/>
    <w:rsid w:val="006A64A6"/>
    <w:rsid w:val="006B53B3"/>
    <w:rsid w:val="006B5FF5"/>
    <w:rsid w:val="006B793D"/>
    <w:rsid w:val="006C2ADC"/>
    <w:rsid w:val="006C4846"/>
    <w:rsid w:val="006C6D89"/>
    <w:rsid w:val="006D31FB"/>
    <w:rsid w:val="006D3E86"/>
    <w:rsid w:val="006D6BCA"/>
    <w:rsid w:val="006F245E"/>
    <w:rsid w:val="006F5E30"/>
    <w:rsid w:val="00702286"/>
    <w:rsid w:val="00702A20"/>
    <w:rsid w:val="0071227A"/>
    <w:rsid w:val="007134DB"/>
    <w:rsid w:val="0073489F"/>
    <w:rsid w:val="00751460"/>
    <w:rsid w:val="0075612D"/>
    <w:rsid w:val="007564D5"/>
    <w:rsid w:val="007568D4"/>
    <w:rsid w:val="00763EE7"/>
    <w:rsid w:val="00782814"/>
    <w:rsid w:val="00792360"/>
    <w:rsid w:val="0079734B"/>
    <w:rsid w:val="007B084C"/>
    <w:rsid w:val="007B1188"/>
    <w:rsid w:val="007B3B28"/>
    <w:rsid w:val="007F0DF5"/>
    <w:rsid w:val="007F3C3E"/>
    <w:rsid w:val="007F553B"/>
    <w:rsid w:val="008206B5"/>
    <w:rsid w:val="00823B54"/>
    <w:rsid w:val="00823C6A"/>
    <w:rsid w:val="00824EE0"/>
    <w:rsid w:val="00841533"/>
    <w:rsid w:val="00852D61"/>
    <w:rsid w:val="00865C89"/>
    <w:rsid w:val="008836BB"/>
    <w:rsid w:val="00884987"/>
    <w:rsid w:val="00885092"/>
    <w:rsid w:val="00887653"/>
    <w:rsid w:val="0089143C"/>
    <w:rsid w:val="00895381"/>
    <w:rsid w:val="008A2132"/>
    <w:rsid w:val="008B4150"/>
    <w:rsid w:val="008B58B2"/>
    <w:rsid w:val="008C649D"/>
    <w:rsid w:val="008D4138"/>
    <w:rsid w:val="008D574C"/>
    <w:rsid w:val="008E0700"/>
    <w:rsid w:val="008E3C75"/>
    <w:rsid w:val="008E5CDA"/>
    <w:rsid w:val="008F2386"/>
    <w:rsid w:val="009073E0"/>
    <w:rsid w:val="009144C8"/>
    <w:rsid w:val="00915653"/>
    <w:rsid w:val="009344B5"/>
    <w:rsid w:val="009416D3"/>
    <w:rsid w:val="00944CC6"/>
    <w:rsid w:val="00953D15"/>
    <w:rsid w:val="00960EC4"/>
    <w:rsid w:val="00965104"/>
    <w:rsid w:val="00966DF3"/>
    <w:rsid w:val="009777AA"/>
    <w:rsid w:val="009842A8"/>
    <w:rsid w:val="0099552E"/>
    <w:rsid w:val="009A1852"/>
    <w:rsid w:val="009A2C4F"/>
    <w:rsid w:val="009B2014"/>
    <w:rsid w:val="009D7DA8"/>
    <w:rsid w:val="009E2DFD"/>
    <w:rsid w:val="009E557B"/>
    <w:rsid w:val="00A109DE"/>
    <w:rsid w:val="00A26C72"/>
    <w:rsid w:val="00A27C1B"/>
    <w:rsid w:val="00A501A8"/>
    <w:rsid w:val="00A65CFE"/>
    <w:rsid w:val="00AA052B"/>
    <w:rsid w:val="00AA68D1"/>
    <w:rsid w:val="00AB2449"/>
    <w:rsid w:val="00AB5A02"/>
    <w:rsid w:val="00AC10EA"/>
    <w:rsid w:val="00AC55F7"/>
    <w:rsid w:val="00AD39DB"/>
    <w:rsid w:val="00AD4A86"/>
    <w:rsid w:val="00AE2DB1"/>
    <w:rsid w:val="00AE3AC0"/>
    <w:rsid w:val="00AE75F5"/>
    <w:rsid w:val="00B051C2"/>
    <w:rsid w:val="00B246EC"/>
    <w:rsid w:val="00B25920"/>
    <w:rsid w:val="00B5301B"/>
    <w:rsid w:val="00B603F6"/>
    <w:rsid w:val="00BA1FF5"/>
    <w:rsid w:val="00BA5936"/>
    <w:rsid w:val="00BB00DE"/>
    <w:rsid w:val="00BB150D"/>
    <w:rsid w:val="00BB50F4"/>
    <w:rsid w:val="00BC0E1D"/>
    <w:rsid w:val="00BE5408"/>
    <w:rsid w:val="00BF501A"/>
    <w:rsid w:val="00C03A24"/>
    <w:rsid w:val="00C10552"/>
    <w:rsid w:val="00C25227"/>
    <w:rsid w:val="00C35E60"/>
    <w:rsid w:val="00C51DDD"/>
    <w:rsid w:val="00C6618B"/>
    <w:rsid w:val="00C75B5B"/>
    <w:rsid w:val="00C96562"/>
    <w:rsid w:val="00CA06B3"/>
    <w:rsid w:val="00CA78B0"/>
    <w:rsid w:val="00CC0889"/>
    <w:rsid w:val="00CE0BDF"/>
    <w:rsid w:val="00CE218E"/>
    <w:rsid w:val="00CE3475"/>
    <w:rsid w:val="00CE6A17"/>
    <w:rsid w:val="00CF33D0"/>
    <w:rsid w:val="00CF3676"/>
    <w:rsid w:val="00CF54F7"/>
    <w:rsid w:val="00D1096C"/>
    <w:rsid w:val="00D1471F"/>
    <w:rsid w:val="00D2347D"/>
    <w:rsid w:val="00D34D56"/>
    <w:rsid w:val="00D47034"/>
    <w:rsid w:val="00D56744"/>
    <w:rsid w:val="00D57774"/>
    <w:rsid w:val="00D57E87"/>
    <w:rsid w:val="00D7108E"/>
    <w:rsid w:val="00D7559C"/>
    <w:rsid w:val="00D9062A"/>
    <w:rsid w:val="00DB1AB1"/>
    <w:rsid w:val="00DC4B59"/>
    <w:rsid w:val="00DD40A7"/>
    <w:rsid w:val="00DD4635"/>
    <w:rsid w:val="00DF4F46"/>
    <w:rsid w:val="00E020BC"/>
    <w:rsid w:val="00E031A8"/>
    <w:rsid w:val="00E07DE4"/>
    <w:rsid w:val="00E130E4"/>
    <w:rsid w:val="00E16CE7"/>
    <w:rsid w:val="00E171C4"/>
    <w:rsid w:val="00E2598F"/>
    <w:rsid w:val="00E41B2E"/>
    <w:rsid w:val="00E42B3D"/>
    <w:rsid w:val="00E64FC7"/>
    <w:rsid w:val="00E65274"/>
    <w:rsid w:val="00E65EFA"/>
    <w:rsid w:val="00E705CF"/>
    <w:rsid w:val="00E73BC7"/>
    <w:rsid w:val="00E801D9"/>
    <w:rsid w:val="00E8410E"/>
    <w:rsid w:val="00EA5866"/>
    <w:rsid w:val="00EB2903"/>
    <w:rsid w:val="00EB2F17"/>
    <w:rsid w:val="00EB675A"/>
    <w:rsid w:val="00EC3793"/>
    <w:rsid w:val="00ED1BCF"/>
    <w:rsid w:val="00EE321D"/>
    <w:rsid w:val="00EE3CD7"/>
    <w:rsid w:val="00EF1BC8"/>
    <w:rsid w:val="00F11D28"/>
    <w:rsid w:val="00F13C2F"/>
    <w:rsid w:val="00F2075C"/>
    <w:rsid w:val="00F2101E"/>
    <w:rsid w:val="00F21A1B"/>
    <w:rsid w:val="00F27D91"/>
    <w:rsid w:val="00F45241"/>
    <w:rsid w:val="00F52479"/>
    <w:rsid w:val="00F63098"/>
    <w:rsid w:val="00F758C7"/>
    <w:rsid w:val="00F759F8"/>
    <w:rsid w:val="00F86CD9"/>
    <w:rsid w:val="00FA159D"/>
    <w:rsid w:val="00FA39BC"/>
    <w:rsid w:val="00FB4984"/>
    <w:rsid w:val="00FB7B61"/>
    <w:rsid w:val="00FE0970"/>
    <w:rsid w:val="00FF42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B1AB1"/>
  </w:style>
  <w:style w:type="paragraph" w:styleId="1">
    <w:name w:val="heading 1"/>
    <w:basedOn w:val="a"/>
    <w:next w:val="a"/>
    <w:qFormat/>
    <w:rsid w:val="000876E8"/>
    <w:pPr>
      <w:keepNext/>
      <w:jc w:val="center"/>
      <w:outlineLvl w:val="0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DB1AB1"/>
    <w:pPr>
      <w:jc w:val="center"/>
    </w:pPr>
    <w:rPr>
      <w:b/>
      <w:sz w:val="24"/>
    </w:rPr>
  </w:style>
  <w:style w:type="paragraph" w:customStyle="1" w:styleId="western">
    <w:name w:val="western"/>
    <w:basedOn w:val="a"/>
    <w:rsid w:val="00BB50F4"/>
    <w:pPr>
      <w:spacing w:before="100" w:beforeAutospacing="1" w:after="100" w:afterAutospacing="1"/>
    </w:pPr>
    <w:rPr>
      <w:sz w:val="24"/>
      <w:szCs w:val="24"/>
    </w:rPr>
  </w:style>
  <w:style w:type="paragraph" w:styleId="a4">
    <w:name w:val="List Paragraph"/>
    <w:basedOn w:val="a"/>
    <w:uiPriority w:val="34"/>
    <w:qFormat/>
    <w:rsid w:val="001868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No Spacing"/>
    <w:uiPriority w:val="1"/>
    <w:qFormat/>
    <w:rsid w:val="0018688E"/>
    <w:rPr>
      <w:rFonts w:ascii="Calibri" w:eastAsia="Calibri" w:hAnsi="Calibri"/>
      <w:sz w:val="22"/>
      <w:szCs w:val="22"/>
      <w:lang w:eastAsia="en-US"/>
    </w:rPr>
  </w:style>
  <w:style w:type="paragraph" w:styleId="a6">
    <w:name w:val="Normal (Web)"/>
    <w:basedOn w:val="a"/>
    <w:uiPriority w:val="99"/>
    <w:rsid w:val="00885092"/>
    <w:pPr>
      <w:spacing w:before="75" w:after="150"/>
    </w:pPr>
    <w:rPr>
      <w:sz w:val="24"/>
      <w:szCs w:val="24"/>
    </w:rPr>
  </w:style>
  <w:style w:type="character" w:styleId="a7">
    <w:name w:val="endnote reference"/>
    <w:basedOn w:val="a0"/>
    <w:rsid w:val="00E801D9"/>
    <w:rPr>
      <w:vertAlign w:val="superscript"/>
    </w:rPr>
  </w:style>
  <w:style w:type="table" w:styleId="a8">
    <w:name w:val="Table Grid"/>
    <w:basedOn w:val="a1"/>
    <w:rsid w:val="001D4B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rsid w:val="00310D49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310D49"/>
  </w:style>
  <w:style w:type="paragraph" w:styleId="ab">
    <w:name w:val="footer"/>
    <w:basedOn w:val="a"/>
    <w:link w:val="ac"/>
    <w:rsid w:val="00310D49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310D49"/>
  </w:style>
  <w:style w:type="character" w:customStyle="1" w:styleId="apple-converted-space">
    <w:name w:val="apple-converted-space"/>
    <w:basedOn w:val="a0"/>
    <w:rsid w:val="001D1876"/>
  </w:style>
  <w:style w:type="paragraph" w:styleId="ad">
    <w:name w:val="Balloon Text"/>
    <w:basedOn w:val="a"/>
    <w:link w:val="ae"/>
    <w:rsid w:val="00370FF5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rsid w:val="00370FF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B1AB1"/>
  </w:style>
  <w:style w:type="paragraph" w:styleId="1">
    <w:name w:val="heading 1"/>
    <w:basedOn w:val="a"/>
    <w:next w:val="a"/>
    <w:qFormat/>
    <w:rsid w:val="000876E8"/>
    <w:pPr>
      <w:keepNext/>
      <w:jc w:val="center"/>
      <w:outlineLvl w:val="0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DB1AB1"/>
    <w:pPr>
      <w:jc w:val="center"/>
    </w:pPr>
    <w:rPr>
      <w:b/>
      <w:sz w:val="24"/>
    </w:rPr>
  </w:style>
  <w:style w:type="paragraph" w:customStyle="1" w:styleId="western">
    <w:name w:val="western"/>
    <w:basedOn w:val="a"/>
    <w:rsid w:val="00BB50F4"/>
    <w:pPr>
      <w:spacing w:before="100" w:beforeAutospacing="1" w:after="100" w:afterAutospacing="1"/>
    </w:pPr>
    <w:rPr>
      <w:sz w:val="24"/>
      <w:szCs w:val="24"/>
    </w:rPr>
  </w:style>
  <w:style w:type="paragraph" w:styleId="a4">
    <w:name w:val="List Paragraph"/>
    <w:basedOn w:val="a"/>
    <w:uiPriority w:val="34"/>
    <w:qFormat/>
    <w:rsid w:val="001868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No Spacing"/>
    <w:uiPriority w:val="1"/>
    <w:qFormat/>
    <w:rsid w:val="0018688E"/>
    <w:rPr>
      <w:rFonts w:ascii="Calibri" w:eastAsia="Calibri" w:hAnsi="Calibri"/>
      <w:sz w:val="22"/>
      <w:szCs w:val="22"/>
      <w:lang w:eastAsia="en-US"/>
    </w:rPr>
  </w:style>
  <w:style w:type="paragraph" w:styleId="a6">
    <w:name w:val="Normal (Web)"/>
    <w:basedOn w:val="a"/>
    <w:uiPriority w:val="99"/>
    <w:rsid w:val="00885092"/>
    <w:pPr>
      <w:spacing w:before="75" w:after="150"/>
    </w:pPr>
    <w:rPr>
      <w:sz w:val="24"/>
      <w:szCs w:val="24"/>
    </w:rPr>
  </w:style>
  <w:style w:type="character" w:styleId="a7">
    <w:name w:val="endnote reference"/>
    <w:basedOn w:val="a0"/>
    <w:rsid w:val="00E801D9"/>
    <w:rPr>
      <w:vertAlign w:val="superscript"/>
    </w:rPr>
  </w:style>
  <w:style w:type="table" w:styleId="a8">
    <w:name w:val="Table Grid"/>
    <w:basedOn w:val="a1"/>
    <w:rsid w:val="001D4B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rsid w:val="00310D49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310D49"/>
  </w:style>
  <w:style w:type="paragraph" w:styleId="ab">
    <w:name w:val="footer"/>
    <w:basedOn w:val="a"/>
    <w:link w:val="ac"/>
    <w:rsid w:val="00310D49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310D49"/>
  </w:style>
  <w:style w:type="character" w:customStyle="1" w:styleId="apple-converted-space">
    <w:name w:val="apple-converted-space"/>
    <w:basedOn w:val="a0"/>
    <w:rsid w:val="001D1876"/>
  </w:style>
  <w:style w:type="paragraph" w:styleId="ad">
    <w:name w:val="Balloon Text"/>
    <w:basedOn w:val="a"/>
    <w:link w:val="ae"/>
    <w:rsid w:val="00370FF5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rsid w:val="00370FF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203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6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1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0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5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A0E2D07-ECED-441B-9F09-DC12CF66E4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279</Words>
  <Characters>1594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1870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4</cp:revision>
  <cp:lastPrinted>2021-04-21T04:30:00Z</cp:lastPrinted>
  <dcterms:created xsi:type="dcterms:W3CDTF">2021-09-06T01:44:00Z</dcterms:created>
  <dcterms:modified xsi:type="dcterms:W3CDTF">2021-09-09T03:27:00Z</dcterms:modified>
</cp:coreProperties>
</file>